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83" w:rsidRDefault="00AB2583" w:rsidP="00AB2583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Załącznik nr </w:t>
      </w:r>
      <w:r w:rsidR="00BF504A">
        <w:rPr>
          <w:rFonts w:ascii="Arial" w:hAnsi="Arial" w:cs="Arial"/>
          <w:caps/>
          <w:sz w:val="20"/>
          <w:szCs w:val="20"/>
          <w:u w:val="none"/>
        </w:rPr>
        <w:t>3</w:t>
      </w:r>
      <w:r w:rsidR="00616E92">
        <w:rPr>
          <w:rFonts w:ascii="Arial" w:hAnsi="Arial" w:cs="Arial"/>
          <w:caps/>
          <w:sz w:val="20"/>
          <w:szCs w:val="20"/>
          <w:u w:val="none"/>
        </w:rPr>
        <w:t xml:space="preserve"> do s</w:t>
      </w:r>
      <w:r>
        <w:rPr>
          <w:rFonts w:ascii="Arial" w:hAnsi="Arial" w:cs="Arial"/>
          <w:caps/>
          <w:sz w:val="20"/>
          <w:szCs w:val="20"/>
          <w:u w:val="none"/>
        </w:rPr>
        <w:t>wz</w:t>
      </w:r>
    </w:p>
    <w:p w:rsidR="00BF1C19" w:rsidRDefault="00BF1C19" w:rsidP="00BF1C1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BF1C19" w:rsidRDefault="00BF1C19" w:rsidP="00BF1C19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BF1C19" w:rsidRPr="006D0556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sz w:val="20"/>
          <w:szCs w:val="20"/>
        </w:rPr>
        <w:t xml:space="preserve"> </w:t>
      </w:r>
      <w:r w:rsidRPr="00DE3391"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E3391">
        <w:rPr>
          <w:rStyle w:val="Znakiprzypiswdolnych"/>
          <w:rFonts w:ascii="Arial" w:hAnsi="Arial" w:cs="Arial"/>
          <w:b/>
          <w:i/>
        </w:rPr>
        <w:footnoteReference w:id="1"/>
      </w:r>
      <w:r w:rsidRPr="00DE3391">
        <w:rPr>
          <w:rFonts w:ascii="Arial" w:hAnsi="Arial" w:cs="Arial"/>
          <w:b/>
          <w:i/>
          <w:sz w:val="20"/>
          <w:szCs w:val="20"/>
        </w:rPr>
        <w:t>.</w:t>
      </w:r>
      <w:r w:rsidRPr="00DE3391"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 w:rsidRPr="00DE3391">
        <w:rPr>
          <w:rStyle w:val="Znakiprzypiswdolnych"/>
          <w:rFonts w:ascii="Arial" w:hAnsi="Arial" w:cs="Arial"/>
          <w:b/>
          <w:i/>
        </w:rPr>
        <w:footnoteReference w:id="2"/>
      </w:r>
      <w:r w:rsidRPr="00DE3391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6D0556">
        <w:rPr>
          <w:rFonts w:ascii="Arial" w:hAnsi="Arial" w:cs="Arial"/>
          <w:b/>
          <w:sz w:val="20"/>
          <w:szCs w:val="20"/>
        </w:rPr>
        <w:t>Europejskiej:</w:t>
      </w:r>
    </w:p>
    <w:p w:rsidR="00BF1C19" w:rsidRPr="00340046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40046">
        <w:rPr>
          <w:rFonts w:ascii="Arial" w:hAnsi="Arial" w:cs="Arial"/>
          <w:b/>
          <w:sz w:val="20"/>
          <w:szCs w:val="20"/>
        </w:rPr>
        <w:t xml:space="preserve">Dz.U. UE </w:t>
      </w:r>
      <w:r w:rsidR="00340046" w:rsidRPr="00340046">
        <w:rPr>
          <w:rFonts w:ascii="Arial" w:hAnsi="Arial" w:cs="Arial"/>
          <w:b/>
          <w:sz w:val="20"/>
          <w:szCs w:val="20"/>
        </w:rPr>
        <w:t>222</w:t>
      </w:r>
      <w:r w:rsidR="009E5D7C" w:rsidRPr="00340046">
        <w:rPr>
          <w:rFonts w:ascii="Arial" w:hAnsi="Arial" w:cs="Arial"/>
          <w:b/>
          <w:sz w:val="20"/>
          <w:szCs w:val="20"/>
        </w:rPr>
        <w:t>/2025</w:t>
      </w:r>
      <w:r w:rsidR="009F7C5E" w:rsidRPr="00340046">
        <w:rPr>
          <w:rFonts w:ascii="Arial" w:hAnsi="Arial" w:cs="Arial"/>
          <w:b/>
          <w:sz w:val="20"/>
          <w:szCs w:val="20"/>
        </w:rPr>
        <w:t xml:space="preserve"> z dnia </w:t>
      </w:r>
      <w:r w:rsidR="00340046" w:rsidRPr="00340046">
        <w:rPr>
          <w:rFonts w:ascii="Arial" w:hAnsi="Arial" w:cs="Arial"/>
          <w:b/>
          <w:sz w:val="20"/>
          <w:szCs w:val="20"/>
        </w:rPr>
        <w:t>18/11</w:t>
      </w:r>
      <w:r w:rsidR="009E5D7C" w:rsidRPr="00340046">
        <w:rPr>
          <w:rFonts w:ascii="Arial" w:hAnsi="Arial" w:cs="Arial"/>
          <w:b/>
          <w:sz w:val="20"/>
          <w:szCs w:val="20"/>
        </w:rPr>
        <w:t>/2025,</w:t>
      </w:r>
      <w:r w:rsidR="00315096" w:rsidRPr="00340046">
        <w:rPr>
          <w:rFonts w:ascii="Arial" w:hAnsi="Arial" w:cs="Arial"/>
          <w:b/>
          <w:sz w:val="20"/>
          <w:szCs w:val="20"/>
        </w:rPr>
        <w:t xml:space="preserve"> </w:t>
      </w:r>
      <w:r w:rsidR="0084461C" w:rsidRPr="00340046">
        <w:rPr>
          <w:rFonts w:ascii="Arial" w:hAnsi="Arial" w:cs="Arial"/>
          <w:b/>
          <w:sz w:val="20"/>
          <w:szCs w:val="20"/>
        </w:rPr>
        <w:t>http</w:t>
      </w:r>
      <w:r w:rsidR="00141870" w:rsidRPr="00340046">
        <w:rPr>
          <w:rFonts w:ascii="Arial" w:hAnsi="Arial" w:cs="Arial"/>
          <w:b/>
          <w:sz w:val="20"/>
          <w:szCs w:val="20"/>
        </w:rPr>
        <w:t>://ted.europa</w:t>
      </w:r>
      <w:r w:rsidR="0084461C" w:rsidRPr="00340046">
        <w:rPr>
          <w:rFonts w:ascii="Arial" w:hAnsi="Arial" w:cs="Arial"/>
          <w:b/>
          <w:sz w:val="20"/>
          <w:szCs w:val="20"/>
        </w:rPr>
        <w:t>.eu</w:t>
      </w:r>
    </w:p>
    <w:p w:rsidR="00BF1C19" w:rsidRPr="00340046" w:rsidRDefault="00B031BE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340046">
        <w:rPr>
          <w:rFonts w:ascii="Arial" w:hAnsi="Arial" w:cs="Arial"/>
          <w:b/>
          <w:sz w:val="20"/>
          <w:szCs w:val="20"/>
        </w:rPr>
        <w:t xml:space="preserve">Numer ogłoszenia w </w:t>
      </w:r>
      <w:r w:rsidR="00141870" w:rsidRPr="00340046">
        <w:rPr>
          <w:rFonts w:ascii="Arial" w:hAnsi="Arial" w:cs="Arial"/>
          <w:b/>
          <w:sz w:val="20"/>
          <w:szCs w:val="20"/>
        </w:rPr>
        <w:t>Dz.U.</w:t>
      </w:r>
      <w:r w:rsidR="001E1E07" w:rsidRPr="00340046">
        <w:rPr>
          <w:rFonts w:ascii="Arial" w:hAnsi="Arial" w:cs="Arial"/>
          <w:b/>
          <w:sz w:val="20"/>
          <w:szCs w:val="20"/>
        </w:rPr>
        <w:t xml:space="preserve"> S: </w:t>
      </w:r>
      <w:r w:rsidR="00141870" w:rsidRPr="00340046">
        <w:rPr>
          <w:rFonts w:ascii="Arial" w:hAnsi="Arial" w:cs="Arial"/>
          <w:b/>
          <w:sz w:val="20"/>
          <w:szCs w:val="20"/>
        </w:rPr>
        <w:t xml:space="preserve"> </w:t>
      </w:r>
      <w:r w:rsidR="009E5D7C" w:rsidRPr="00340046">
        <w:rPr>
          <w:rFonts w:ascii="Arial" w:hAnsi="Arial" w:cs="Arial"/>
          <w:b/>
          <w:sz w:val="20"/>
          <w:szCs w:val="20"/>
        </w:rPr>
        <w:t>2025</w:t>
      </w:r>
      <w:r w:rsidR="00340046" w:rsidRPr="00340046">
        <w:rPr>
          <w:rFonts w:ascii="Arial" w:hAnsi="Arial" w:cs="Arial"/>
          <w:b/>
          <w:sz w:val="20"/>
          <w:szCs w:val="20"/>
        </w:rPr>
        <w:t>/S 222-763847</w:t>
      </w:r>
      <w:r w:rsidR="0076073E" w:rsidRPr="00340046">
        <w:rPr>
          <w:rFonts w:ascii="Arial" w:hAnsi="Arial" w:cs="Arial"/>
          <w:b/>
          <w:sz w:val="20"/>
          <w:szCs w:val="20"/>
        </w:rPr>
        <w:t xml:space="preserve"> z dnia</w:t>
      </w:r>
      <w:r w:rsidR="00DE3391" w:rsidRPr="00340046">
        <w:rPr>
          <w:rFonts w:ascii="Arial" w:hAnsi="Arial" w:cs="Arial"/>
          <w:b/>
          <w:sz w:val="20"/>
          <w:szCs w:val="20"/>
        </w:rPr>
        <w:t xml:space="preserve"> </w:t>
      </w:r>
      <w:r w:rsidR="00340046" w:rsidRPr="00340046">
        <w:rPr>
          <w:rFonts w:ascii="Arial" w:hAnsi="Arial" w:cs="Arial"/>
          <w:b/>
          <w:sz w:val="20"/>
          <w:szCs w:val="20"/>
        </w:rPr>
        <w:t>18/11</w:t>
      </w:r>
      <w:r w:rsidR="009E5D7C" w:rsidRPr="00340046">
        <w:rPr>
          <w:rFonts w:ascii="Arial" w:hAnsi="Arial" w:cs="Arial"/>
          <w:b/>
          <w:sz w:val="20"/>
          <w:szCs w:val="20"/>
        </w:rPr>
        <w:t>/2025</w:t>
      </w:r>
    </w:p>
    <w:p w:rsidR="00BF1C19" w:rsidRPr="00DE3391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F1C19" w:rsidRPr="00DE3391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E3391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RPr="00EF06A9" w:rsidTr="00FC6638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P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t>Samodzielny Publiczny Zakład Opieki Zdrowotnej Wojewódzki Szpital Zespolony im. Jędrzeja Śniadeckiego w Białymstoku</w:t>
            </w: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ul. M. Skłodowskiej -Curie 26, 15-950 Białystok, Polska</w:t>
            </w:r>
            <w:r w:rsidRPr="00BF1C1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  <w:p w:rsidR="00BF1C19" w:rsidRPr="00BF1C19" w:rsidRDefault="002553E0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Tel.: +48 85 7488592</w:t>
            </w:r>
          </w:p>
          <w:p w:rsid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F15BEB" w:rsidRPr="00BF1C19" w:rsidRDefault="00F15BEB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9849C1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F1C19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E-mail: </w:t>
            </w:r>
            <w:hyperlink r:id="rId8" w:history="1">
              <w:r w:rsidR="00D06056" w:rsidRPr="00D06056">
                <w:rPr>
                  <w:rStyle w:val="Hipercze"/>
                  <w:rFonts w:ascii="Arial" w:hAnsi="Arial" w:cs="Arial"/>
                  <w:b/>
                  <w:sz w:val="18"/>
                  <w:szCs w:val="18"/>
                  <w:lang w:val="de-DE"/>
                </w:rPr>
                <w:t>zamowienia.publiczne@sniadecja.pl</w:t>
              </w:r>
            </w:hyperlink>
          </w:p>
          <w:p w:rsidR="00BF1C19" w:rsidRPr="00BF1C19" w:rsidRDefault="00BF1C19" w:rsidP="00BF1C19">
            <w:pPr>
              <w:snapToGrid w:val="0"/>
              <w:jc w:val="left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lang w:val="en-US"/>
              </w:rPr>
            </w:pPr>
          </w:p>
        </w:tc>
      </w:tr>
      <w:tr w:rsidR="00BF1C19" w:rsidTr="00FC6638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BF1C19" w:rsidTr="004C0C75">
        <w:trPr>
          <w:trHeight w:val="98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>
              <w:rPr>
                <w:rStyle w:val="Znakiprzypiswdolnych"/>
                <w:rFonts w:ascii="Arial" w:hAnsi="Arial" w:cs="Arial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0221" w:rsidRPr="00643521" w:rsidRDefault="00B34473" w:rsidP="00643521">
            <w:pPr>
              <w:widowControl w:val="0"/>
              <w:tabs>
                <w:tab w:val="left" w:pos="28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43521"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Dostawa</w:t>
            </w:r>
            <w:r w:rsidR="009E5D7C" w:rsidRPr="006435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643521" w:rsidRPr="00643521">
              <w:rPr>
                <w:rFonts w:ascii="Arial" w:hAnsi="Arial" w:cs="Arial"/>
                <w:b/>
                <w:sz w:val="20"/>
                <w:szCs w:val="20"/>
              </w:rPr>
              <w:t>leków i materiałów opatrunkowych</w:t>
            </w:r>
          </w:p>
        </w:tc>
      </w:tr>
      <w:tr w:rsidR="00BF1C19" w:rsidTr="00FC6638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nakiprzypiswdolnych"/>
                <w:rFonts w:ascii="Arial" w:hAnsi="Arial" w:cs="Arial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DAD" w:rsidRDefault="00CE1DAD" w:rsidP="00CE1DAD">
            <w:pPr>
              <w:pStyle w:val="Tekstpodstawowy"/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F1C19" w:rsidRPr="009E5D7C" w:rsidRDefault="00BF1C19" w:rsidP="00D060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5D7C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="00AC6714" w:rsidRPr="009E5D7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E5D7C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444EEC" w:rsidRPr="009E5D7C">
              <w:rPr>
                <w:rFonts w:ascii="Arial" w:hAnsi="Arial" w:cs="Arial"/>
                <w:b/>
                <w:sz w:val="20"/>
                <w:szCs w:val="20"/>
              </w:rPr>
              <w:t>.242.</w:t>
            </w:r>
            <w:r w:rsidR="00643521">
              <w:rPr>
                <w:rFonts w:ascii="Arial" w:hAnsi="Arial" w:cs="Arial"/>
                <w:b/>
                <w:sz w:val="20"/>
                <w:szCs w:val="20"/>
              </w:rPr>
              <w:t>89</w:t>
            </w:r>
            <w:r w:rsidR="009E5D7C" w:rsidRPr="009E5D7C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BF1C19" w:rsidRDefault="00BF1C19" w:rsidP="00BF1C19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umPar1"/>
              <w:snapToGrid w:val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F1C19" w:rsidTr="00FC6638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Fonts w:ascii="Arial" w:hAnsi="Arial" w:cs="Arial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Fonts w:ascii="Arial" w:hAnsi="Arial" w:cs="Arial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Fonts w:ascii="Arial" w:hAnsi="Arial" w:cs="Arial"/>
                <w:b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>
              <w:rPr>
                <w:rStyle w:val="Znakiprzypiswdolnych"/>
                <w:rFonts w:ascii="Arial" w:hAnsi="Arial" w:cs="Arial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F1C19" w:rsidRDefault="00BF1C19" w:rsidP="00FC663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Fonts w:ascii="Arial" w:hAnsi="Arial" w:cs="Arial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Fonts w:ascii="Arial" w:hAnsi="Arial" w:cs="Arial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c>
          <w:tcPr>
            <w:tcW w:w="9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F1C19" w:rsidRDefault="00BF1C19" w:rsidP="00FC6638">
            <w:pPr>
              <w:pStyle w:val="Text1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ext1"/>
              <w:snapToGrid w:val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Fonts w:ascii="Arial" w:hAnsi="Arial" w:cs="Arial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:rsidR="00BF1C19" w:rsidRDefault="00BF1C19" w:rsidP="00BF1C19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BF1C19" w:rsidRDefault="00BF1C19" w:rsidP="00BF1C19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4665"/>
      </w:tblGrid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BF1C19" w:rsidRDefault="00BF1C19" w:rsidP="00BF1C19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  <w:sectPr w:rsidR="00BF1C19" w:rsidSect="001D30E7">
          <w:pgSz w:w="11906" w:h="16838"/>
          <w:pgMar w:top="1418" w:right="1418" w:bottom="1418" w:left="1418" w:header="1134" w:footer="1134" w:gutter="0"/>
          <w:pgNumType w:start="1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BF1C19" w:rsidRDefault="00BF1C19" w:rsidP="00BF1C19">
      <w:pPr>
        <w:pStyle w:val="NumPar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nakiprzypiswdolnych"/>
          <w:rFonts w:ascii="Arial" w:hAnsi="Arial" w:cs="Arial"/>
          <w:b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nakiprzypiswdolnych"/>
          <w:rFonts w:ascii="Arial" w:hAnsi="Arial" w:cs="Arial"/>
          <w:b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bookmarkStart w:id="0" w:name="_DV_M1264"/>
      <w:bookmarkEnd w:id="0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nakiprzypiswdolnych"/>
          <w:rFonts w:ascii="Arial" w:hAnsi="Arial" w:cs="Arial"/>
          <w:b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1" w:name="_DV_M1266"/>
      <w:bookmarkEnd w:id="1"/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Fonts w:ascii="Arial" w:hAnsi="Arial" w:cs="Arial"/>
          <w:b/>
        </w:rPr>
        <w:footnoteReference w:id="16"/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nakiprzypiswdolnych"/>
          <w:rFonts w:ascii="Arial" w:hAnsi="Arial" w:cs="Arial"/>
          <w:b/>
        </w:rPr>
        <w:footnoteReference w:id="17"/>
      </w:r>
    </w:p>
    <w:p w:rsidR="00BF1C19" w:rsidRDefault="00BF1C19" w:rsidP="00BF1C19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nakiprzypiswdolnych"/>
          <w:rFonts w:ascii="Arial" w:hAnsi="Arial" w:cs="Arial"/>
          <w:b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8"/>
        <w:gridCol w:w="4555"/>
      </w:tblGrid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FC663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19"/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Fonts w:ascii="Arial" w:hAnsi="Arial" w:cs="Arial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bezpośrednio ustalone w wyroku: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21"/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Fonts w:ascii="Arial" w:hAnsi="Arial" w:cs="Arial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BF1C19" w:rsidTr="00FC6638"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Fonts w:ascii="Arial" w:hAnsi="Arial" w:cs="Arial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4"/>
        <w:gridCol w:w="2269"/>
        <w:gridCol w:w="2290"/>
      </w:tblGrid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rPr>
          <w:trHeight w:val="470"/>
        </w:trPr>
        <w:tc>
          <w:tcPr>
            <w:tcW w:w="4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BF1C19" w:rsidRDefault="00BF1C19" w:rsidP="00FC6638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BF1C19" w:rsidRDefault="00BF1C19" w:rsidP="00BF1C19">
            <w:pPr>
              <w:pStyle w:val="Tiret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BF1C19" w:rsidRDefault="00BF1C19" w:rsidP="00BF1C19">
            <w:pPr>
              <w:pStyle w:val="Tiret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Tiret1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BF1C19" w:rsidTr="00FC6638">
        <w:trPr>
          <w:trHeight w:val="1977"/>
        </w:trPr>
        <w:tc>
          <w:tcPr>
            <w:tcW w:w="4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F1C19" w:rsidRDefault="00BF1C19" w:rsidP="00FC6638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BF1C19" w:rsidTr="00FC6638"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</w:rPr>
              <w:t xml:space="preserve"> </w:t>
            </w:r>
            <w:r>
              <w:rPr>
                <w:rStyle w:val="Znakiprzypiswdolnych"/>
                <w:rFonts w:ascii="Arial" w:hAnsi="Arial" w:cs="Arial"/>
              </w:rPr>
              <w:footnoteReference w:id="24"/>
            </w:r>
            <w:r>
              <w:rPr>
                <w:rStyle w:val="Znakiprzypiswdolnych"/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Fonts w:ascii="Arial" w:hAnsi="Arial" w:cs="Arial"/>
        </w:rPr>
        <w:footnoteReference w:id="25"/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7"/>
        <w:gridCol w:w="4546"/>
      </w:tblGrid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rPr>
          <w:trHeight w:val="406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F1C19" w:rsidTr="00FC6638">
        <w:trPr>
          <w:trHeight w:val="405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Fonts w:ascii="Arial" w:hAnsi="Arial" w:cs="Arial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Fonts w:ascii="Arial" w:hAnsi="Arial" w:cs="Arial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F1C19" w:rsidRDefault="00BF1C19" w:rsidP="00FC663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:rsidR="00BF1C19" w:rsidRDefault="00BF1C19" w:rsidP="00BF1C19">
            <w:pPr>
              <w:pStyle w:val="Tiret0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pStyle w:val="Tiret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F1C19" w:rsidTr="00FC6638">
        <w:trPr>
          <w:trHeight w:val="30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F1C19" w:rsidTr="00FC6638">
        <w:trPr>
          <w:trHeight w:val="303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rPr>
          <w:trHeight w:val="51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514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rPr>
          <w:trHeight w:val="131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15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932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F1C19" w:rsidTr="00FC6638">
        <w:trPr>
          <w:trHeight w:val="931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pStyle w:val="NormalLef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4550"/>
      </w:tblGrid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Style w:val="NormalBoldChar"/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31"/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85202E" w:rsidRDefault="0085202E" w:rsidP="0085202E">
      <w:pPr>
        <w:pStyle w:val="ChapterTitle"/>
        <w:rPr>
          <w:b w:val="0"/>
          <w:sz w:val="24"/>
        </w:rPr>
      </w:pP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:rsidR="00BF1C19" w:rsidRDefault="00BF1C19" w:rsidP="00BF1C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Symbol" w:hAnsi="Symbol"/>
          <w:b w:val="0"/>
          <w:sz w:val="20"/>
          <w:szCs w:val="20"/>
        </w:rPr>
        <w:lastRenderedPageBreak/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4550"/>
      </w:tblGrid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F1C19" w:rsidTr="00FC6638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26"/>
        <w:gridCol w:w="4557"/>
      </w:tblGrid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Fonts w:ascii="Arial" w:hAnsi="Arial" w:cs="Arial"/>
              </w:rPr>
              <w:footnoteReference w:id="3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1"/>
        <w:gridCol w:w="4552"/>
      </w:tblGrid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BF1C19" w:rsidRDefault="00BF1C19" w:rsidP="00FC663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4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35"/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Fonts w:ascii="Arial" w:hAnsi="Arial" w:cs="Arial"/>
              </w:rPr>
              <w:footnoteReference w:id="36"/>
            </w:r>
            <w:r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Znakiprzypiswdolnych"/>
                <w:rFonts w:ascii="Arial" w:hAnsi="Arial" w:cs="Arial"/>
              </w:rPr>
              <w:footnoteReference w:id="37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96"/>
        <w:gridCol w:w="4587"/>
      </w:tblGrid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Zdolność techniczna i zawodowa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Fonts w:ascii="Arial" w:hAnsi="Arial" w:cs="Arial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Fonts w:ascii="Arial" w:hAnsi="Arial" w:cs="Arial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69"/>
            </w:tblGrid>
            <w:tr w:rsidR="00BF1C19" w:rsidTr="00FC6638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BF1C19" w:rsidTr="00FC6638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C19" w:rsidRDefault="00BF1C19" w:rsidP="00FC6638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F1C19" w:rsidRDefault="00BF1C19" w:rsidP="00FC6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Fonts w:ascii="Arial" w:hAnsi="Arial" w:cs="Arial"/>
                <w:b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BF1C19" w:rsidTr="00FC6638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F1C19" w:rsidRDefault="00BF1C19" w:rsidP="00BF1C19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7"/>
        <w:gridCol w:w="4546"/>
      </w:tblGrid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F1C19" w:rsidTr="00FC6638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5202E" w:rsidRDefault="0085202E" w:rsidP="0085202E">
      <w:pPr>
        <w:pStyle w:val="ChapterTitle"/>
        <w:spacing w:before="0" w:after="0"/>
        <w:jc w:val="both"/>
        <w:rPr>
          <w:b w:val="0"/>
          <w:sz w:val="24"/>
        </w:rPr>
      </w:pPr>
    </w:p>
    <w:p w:rsidR="00BF1C19" w:rsidRDefault="00BF1C19" w:rsidP="0085202E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BF1C19" w:rsidRDefault="00BF1C19" w:rsidP="00BF1C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643521" w:rsidRDefault="00643521" w:rsidP="00BF1C19">
      <w:pPr>
        <w:rPr>
          <w:rFonts w:ascii="Arial" w:hAnsi="Arial" w:cs="Arial"/>
          <w:b/>
          <w:sz w:val="20"/>
          <w:szCs w:val="20"/>
        </w:rPr>
      </w:pPr>
    </w:p>
    <w:p w:rsidR="00BF1C19" w:rsidRDefault="00BF1C19" w:rsidP="00BF1C1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Wykonawca oświadcza, że: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2"/>
        <w:gridCol w:w="4551"/>
      </w:tblGrid>
      <w:tr w:rsidR="00BF1C19" w:rsidTr="00FC6638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F1C19" w:rsidTr="00FC6638"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Fonts w:ascii="Arial" w:hAnsi="Arial" w:cs="Arial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19" w:rsidRDefault="00BF1C19" w:rsidP="00FC6638">
            <w:pPr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Znakiprzypiswdolnych"/>
                <w:rFonts w:ascii="Arial" w:hAnsi="Arial" w:cs="Arial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Fonts w:ascii="Arial" w:hAnsi="Arial" w:cs="Arial"/>
              </w:rPr>
              <w:footnoteReference w:id="46"/>
            </w:r>
          </w:p>
        </w:tc>
      </w:tr>
    </w:tbl>
    <w:p w:rsidR="009E5D7C" w:rsidRDefault="009E5D7C" w:rsidP="009E5D7C">
      <w:pPr>
        <w:pStyle w:val="ChapterTitle"/>
        <w:spacing w:before="0" w:after="0" w:line="360" w:lineRule="auto"/>
        <w:rPr>
          <w:rFonts w:ascii="Arial" w:hAnsi="Arial" w:cs="Arial"/>
          <w:sz w:val="20"/>
          <w:szCs w:val="20"/>
        </w:rPr>
      </w:pPr>
    </w:p>
    <w:p w:rsidR="00BF1C19" w:rsidRDefault="00BF1C19" w:rsidP="009E5D7C">
      <w:pPr>
        <w:pStyle w:val="ChapterTitle"/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F1C19" w:rsidRPr="009E5D7C" w:rsidRDefault="00BF1C19" w:rsidP="00BF1C19">
      <w:pPr>
        <w:rPr>
          <w:rFonts w:ascii="Arial" w:hAnsi="Arial" w:cs="Arial"/>
          <w:i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E5D7C">
        <w:rPr>
          <w:rStyle w:val="Znakiprzypiswdolnych"/>
          <w:rFonts w:ascii="Arial" w:hAnsi="Arial" w:cs="Arial"/>
          <w:sz w:val="18"/>
          <w:szCs w:val="18"/>
        </w:rPr>
        <w:footnoteReference w:id="47"/>
      </w:r>
      <w:r w:rsidRPr="009E5D7C">
        <w:rPr>
          <w:rFonts w:ascii="Arial" w:hAnsi="Arial" w:cs="Arial"/>
          <w:i/>
          <w:sz w:val="18"/>
          <w:szCs w:val="18"/>
        </w:rPr>
        <w:t xml:space="preserve">, lub </w:t>
      </w:r>
    </w:p>
    <w:p w:rsidR="00BF1C19" w:rsidRPr="009E5D7C" w:rsidRDefault="00BF1C19" w:rsidP="00BF1C19">
      <w:pPr>
        <w:rPr>
          <w:rFonts w:ascii="Arial" w:hAnsi="Arial" w:cs="Arial"/>
          <w:sz w:val="18"/>
          <w:szCs w:val="18"/>
        </w:rPr>
      </w:pPr>
      <w:r w:rsidRPr="009E5D7C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9E5D7C">
        <w:rPr>
          <w:rStyle w:val="Znakiprzypiswdolnych"/>
          <w:rFonts w:ascii="Arial" w:hAnsi="Arial" w:cs="Arial"/>
          <w:sz w:val="18"/>
          <w:szCs w:val="18"/>
        </w:rPr>
        <w:footnoteReference w:id="48"/>
      </w:r>
      <w:r w:rsidRPr="009E5D7C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9E5D7C">
        <w:rPr>
          <w:rFonts w:ascii="Arial" w:hAnsi="Arial" w:cs="Arial"/>
          <w:sz w:val="18"/>
          <w:szCs w:val="18"/>
        </w:rPr>
        <w:t>.</w:t>
      </w:r>
    </w:p>
    <w:p w:rsidR="00BF1C19" w:rsidRPr="00643521" w:rsidRDefault="00BF1C19" w:rsidP="009849C1">
      <w:pPr>
        <w:pStyle w:val="Zwykytekst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43521">
        <w:rPr>
          <w:rFonts w:ascii="Arial" w:hAnsi="Arial" w:cs="Arial"/>
          <w:sz w:val="18"/>
          <w:szCs w:val="18"/>
        </w:rPr>
        <w:t xml:space="preserve">Niżej podpisany(-a)(-i) oficjalnie wyraża(-ją) zgodę na to, aby </w:t>
      </w:r>
      <w:r w:rsidR="0084461C" w:rsidRPr="00643521">
        <w:rPr>
          <w:rFonts w:ascii="Arial" w:hAnsi="Arial" w:cs="Arial"/>
          <w:sz w:val="18"/>
          <w:szCs w:val="18"/>
        </w:rPr>
        <w:t xml:space="preserve">Samodzielny Publiczny </w:t>
      </w:r>
      <w:r w:rsidR="00F96875" w:rsidRPr="00643521">
        <w:rPr>
          <w:rFonts w:ascii="Arial" w:hAnsi="Arial" w:cs="Arial"/>
          <w:sz w:val="18"/>
          <w:szCs w:val="18"/>
        </w:rPr>
        <w:t>Zakład O</w:t>
      </w:r>
      <w:r w:rsidR="0084461C" w:rsidRPr="00643521">
        <w:rPr>
          <w:rFonts w:ascii="Arial" w:hAnsi="Arial" w:cs="Arial"/>
          <w:sz w:val="18"/>
          <w:szCs w:val="18"/>
        </w:rPr>
        <w:t>pieki Zdrowotnej Wojewódzki Szpital Zespolony im. Jędrzeja Śniadeckiego w Biały</w:t>
      </w:r>
      <w:r w:rsidR="00340046">
        <w:rPr>
          <w:rFonts w:ascii="Arial" w:hAnsi="Arial" w:cs="Arial"/>
          <w:sz w:val="18"/>
          <w:szCs w:val="18"/>
        </w:rPr>
        <w:t>m</w:t>
      </w:r>
      <w:r w:rsidR="0084461C" w:rsidRPr="00643521">
        <w:rPr>
          <w:rFonts w:ascii="Arial" w:hAnsi="Arial" w:cs="Arial"/>
          <w:sz w:val="18"/>
          <w:szCs w:val="18"/>
        </w:rPr>
        <w:t>stoku</w:t>
      </w:r>
      <w:r w:rsidRPr="00643521">
        <w:rPr>
          <w:rFonts w:ascii="Arial" w:hAnsi="Arial" w:cs="Arial"/>
          <w:sz w:val="18"/>
          <w:szCs w:val="18"/>
        </w:rPr>
        <w:t xml:space="preserve"> uzyskał(-a)(-o) dostęp do dokumentów potwierdzających informacje, które zostały przedstawione w [wskazać</w:t>
      </w:r>
      <w:r w:rsidRPr="00643521">
        <w:rPr>
          <w:rFonts w:ascii="Arial" w:hAnsi="Arial" w:cs="Arial"/>
          <w:i/>
          <w:sz w:val="18"/>
          <w:szCs w:val="18"/>
        </w:rPr>
        <w:t xml:space="preserve"> część/sekcję/punkt(-y), których to dotyczy] niniejszego jednolitego europejskiego dokumentu zamówienia, na potrzeby </w:t>
      </w:r>
      <w:r w:rsidRPr="00643521">
        <w:rPr>
          <w:rFonts w:ascii="Arial" w:hAnsi="Arial" w:cs="Arial"/>
          <w:sz w:val="18"/>
          <w:szCs w:val="18"/>
        </w:rPr>
        <w:t xml:space="preserve">[określić postępowanie o udzielenie </w:t>
      </w:r>
      <w:r w:rsidRPr="00340046">
        <w:rPr>
          <w:rFonts w:ascii="Arial" w:hAnsi="Arial" w:cs="Arial"/>
          <w:sz w:val="18"/>
          <w:szCs w:val="18"/>
        </w:rPr>
        <w:t>zamówienia:</w:t>
      </w:r>
      <w:r w:rsidR="0076073E" w:rsidRPr="00340046">
        <w:rPr>
          <w:rFonts w:ascii="Arial" w:hAnsi="Arial" w:cs="Arial"/>
          <w:sz w:val="18"/>
          <w:szCs w:val="18"/>
        </w:rPr>
        <w:t xml:space="preserve"> </w:t>
      </w:r>
      <w:r w:rsidR="009849C1" w:rsidRPr="00340046">
        <w:rPr>
          <w:rFonts w:ascii="Arial" w:hAnsi="Arial" w:cs="Arial"/>
          <w:b/>
          <w:caps/>
          <w:sz w:val="18"/>
          <w:szCs w:val="18"/>
        </w:rPr>
        <w:t>„</w:t>
      </w:r>
      <w:r w:rsidR="0036003C" w:rsidRPr="00340046">
        <w:rPr>
          <w:rFonts w:ascii="Arial" w:hAnsi="Arial" w:cs="Arial"/>
          <w:b/>
          <w:sz w:val="18"/>
          <w:szCs w:val="18"/>
        </w:rPr>
        <w:t>Dostawa</w:t>
      </w:r>
      <w:r w:rsidR="00890221" w:rsidRPr="00340046">
        <w:rPr>
          <w:rFonts w:ascii="Arial" w:hAnsi="Arial" w:cs="Arial"/>
          <w:b/>
          <w:bCs/>
          <w:sz w:val="18"/>
          <w:szCs w:val="18"/>
        </w:rPr>
        <w:t xml:space="preserve"> </w:t>
      </w:r>
      <w:r w:rsidR="00643521" w:rsidRPr="00340046">
        <w:rPr>
          <w:rFonts w:ascii="Arial" w:hAnsi="Arial" w:cs="Arial"/>
          <w:b/>
          <w:sz w:val="18"/>
          <w:szCs w:val="18"/>
        </w:rPr>
        <w:t>leków i materiałów opatrunkowych</w:t>
      </w:r>
      <w:r w:rsidR="00B34473" w:rsidRPr="00340046">
        <w:rPr>
          <w:rFonts w:ascii="Arial" w:hAnsi="Arial" w:cs="Arial"/>
          <w:b/>
          <w:caps/>
          <w:sz w:val="18"/>
          <w:szCs w:val="18"/>
        </w:rPr>
        <w:t>”,</w:t>
      </w:r>
      <w:r w:rsidR="0084461C" w:rsidRPr="00340046">
        <w:rPr>
          <w:rFonts w:ascii="Arial" w:hAnsi="Arial" w:cs="Arial"/>
          <w:sz w:val="18"/>
          <w:szCs w:val="18"/>
        </w:rPr>
        <w:t xml:space="preserve"> </w:t>
      </w:r>
      <w:r w:rsidR="00141870" w:rsidRPr="00340046">
        <w:rPr>
          <w:rFonts w:ascii="Arial" w:hAnsi="Arial" w:cs="Arial"/>
          <w:sz w:val="18"/>
          <w:szCs w:val="18"/>
        </w:rPr>
        <w:t>http://ted.europa.eu</w:t>
      </w:r>
      <w:r w:rsidR="0084461C" w:rsidRPr="00340046">
        <w:rPr>
          <w:rFonts w:ascii="Arial" w:hAnsi="Arial" w:cs="Arial"/>
          <w:sz w:val="18"/>
          <w:szCs w:val="18"/>
        </w:rPr>
        <w:t xml:space="preserve"> numer ogłoszenia</w:t>
      </w:r>
      <w:r w:rsidR="00CB1711" w:rsidRPr="00340046">
        <w:rPr>
          <w:rFonts w:ascii="Arial" w:hAnsi="Arial" w:cs="Arial"/>
          <w:sz w:val="18"/>
          <w:szCs w:val="18"/>
        </w:rPr>
        <w:t xml:space="preserve">: </w:t>
      </w:r>
      <w:r w:rsidR="00213F0F" w:rsidRPr="00340046">
        <w:rPr>
          <w:rFonts w:ascii="Arial" w:hAnsi="Arial" w:cs="Arial"/>
          <w:sz w:val="18"/>
          <w:szCs w:val="18"/>
        </w:rPr>
        <w:br/>
      </w:r>
      <w:r w:rsidR="001E1E07" w:rsidRPr="00340046">
        <w:rPr>
          <w:rFonts w:ascii="Arial" w:hAnsi="Arial" w:cs="Arial"/>
          <w:b/>
          <w:sz w:val="18"/>
          <w:szCs w:val="18"/>
        </w:rPr>
        <w:t xml:space="preserve">2025/S </w:t>
      </w:r>
      <w:r w:rsidR="00340046" w:rsidRPr="00340046">
        <w:rPr>
          <w:rFonts w:ascii="Arial" w:hAnsi="Arial" w:cs="Arial"/>
          <w:b/>
          <w:sz w:val="18"/>
          <w:szCs w:val="18"/>
        </w:rPr>
        <w:t>222-</w:t>
      </w:r>
      <w:r w:rsidR="00340046" w:rsidRPr="00340046">
        <w:rPr>
          <w:rFonts w:ascii="Arial" w:hAnsi="Arial" w:cs="Arial"/>
          <w:b/>
          <w:sz w:val="18"/>
          <w:szCs w:val="18"/>
        </w:rPr>
        <w:t>763847</w:t>
      </w:r>
      <w:r w:rsidR="00340046">
        <w:rPr>
          <w:rFonts w:ascii="Arial" w:hAnsi="Arial" w:cs="Arial"/>
          <w:b/>
          <w:sz w:val="18"/>
          <w:szCs w:val="18"/>
        </w:rPr>
        <w:t xml:space="preserve"> </w:t>
      </w:r>
      <w:r w:rsidR="0084461C" w:rsidRPr="00340046">
        <w:rPr>
          <w:rFonts w:ascii="Arial" w:hAnsi="Arial" w:cs="Arial"/>
          <w:sz w:val="18"/>
          <w:szCs w:val="18"/>
        </w:rPr>
        <w:t xml:space="preserve">z dnia </w:t>
      </w:r>
      <w:r w:rsidR="00340046" w:rsidRPr="00340046">
        <w:rPr>
          <w:rFonts w:ascii="Arial" w:hAnsi="Arial" w:cs="Arial"/>
          <w:sz w:val="18"/>
          <w:szCs w:val="18"/>
        </w:rPr>
        <w:t>18/11</w:t>
      </w:r>
      <w:r w:rsidR="009E5D7C" w:rsidRPr="00340046">
        <w:rPr>
          <w:rFonts w:ascii="Arial" w:hAnsi="Arial" w:cs="Arial"/>
          <w:sz w:val="18"/>
          <w:szCs w:val="18"/>
        </w:rPr>
        <w:t>/2025</w:t>
      </w:r>
      <w:r w:rsidR="00C25AEC" w:rsidRPr="00340046">
        <w:rPr>
          <w:rFonts w:ascii="Arial" w:hAnsi="Arial" w:cs="Arial"/>
          <w:sz w:val="18"/>
          <w:szCs w:val="18"/>
        </w:rPr>
        <w:t>.</w:t>
      </w:r>
    </w:p>
    <w:p w:rsidR="008755AF" w:rsidRPr="00643521" w:rsidRDefault="00BF1C19">
      <w:pPr>
        <w:rPr>
          <w:rFonts w:ascii="Arial" w:hAnsi="Arial" w:cs="Arial"/>
          <w:sz w:val="18"/>
          <w:szCs w:val="18"/>
        </w:rPr>
      </w:pPr>
      <w:r w:rsidRPr="00643521">
        <w:rPr>
          <w:rFonts w:ascii="Arial" w:hAnsi="Arial" w:cs="Arial"/>
          <w:sz w:val="18"/>
          <w:szCs w:val="18"/>
        </w:rPr>
        <w:t>Data, miejscowość oraz – jeżeli jest to wymagane lub konieczne – podpis(-y): [……]</w:t>
      </w:r>
      <w:bookmarkStart w:id="11" w:name="_DV_C939"/>
      <w:bookmarkEnd w:id="11"/>
    </w:p>
    <w:p w:rsidR="00141870" w:rsidRDefault="00141870">
      <w:bookmarkStart w:id="12" w:name="_GoBack"/>
      <w:bookmarkEnd w:id="12"/>
    </w:p>
    <w:sectPr w:rsidR="00141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01" w:rsidRDefault="00007901" w:rsidP="00BF1C19">
      <w:pPr>
        <w:spacing w:before="0" w:after="0"/>
      </w:pPr>
      <w:r>
        <w:separator/>
      </w:r>
    </w:p>
  </w:endnote>
  <w:endnote w:type="continuationSeparator" w:id="0">
    <w:p w:rsidR="00007901" w:rsidRDefault="00007901" w:rsidP="00BF1C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0079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6608F4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 w:rsidR="00340046">
      <w:rPr>
        <w:rFonts w:cs="Arial"/>
        <w:noProof/>
        <w:sz w:val="20"/>
        <w:szCs w:val="20"/>
      </w:rPr>
      <w:t>6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0079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01" w:rsidRDefault="00007901" w:rsidP="00BF1C19">
      <w:pPr>
        <w:spacing w:before="0" w:after="0"/>
      </w:pPr>
      <w:r>
        <w:separator/>
      </w:r>
    </w:p>
  </w:footnote>
  <w:footnote w:type="continuationSeparator" w:id="0">
    <w:p w:rsidR="00007901" w:rsidRDefault="00007901" w:rsidP="00BF1C19">
      <w:pPr>
        <w:spacing w:before="0" w:after="0"/>
      </w:pPr>
      <w:r>
        <w:continuationSeparator/>
      </w:r>
    </w:p>
  </w:footnote>
  <w:footnote w:id="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F1C19" w:rsidRDefault="00BF1C19" w:rsidP="00BF1C1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F1C19" w:rsidRDefault="00BF1C19" w:rsidP="00BF1C1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F1C19" w:rsidRDefault="00BF1C19" w:rsidP="00BF1C1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F1C19" w:rsidRDefault="00BF1C19" w:rsidP="00BF1C1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BF1C19" w:rsidRDefault="00BF1C19" w:rsidP="00BF1C19">
      <w:pPr>
        <w:pStyle w:val="Tekstprzypisudolnego"/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F1C19" w:rsidRDefault="00BF1C19" w:rsidP="00BF1C1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00790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00790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70" w:rsidRDefault="000079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pStyle w:val="NumPar2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67"/>
    <w:rsid w:val="00007901"/>
    <w:rsid w:val="00014085"/>
    <w:rsid w:val="00053E43"/>
    <w:rsid w:val="00062E2C"/>
    <w:rsid w:val="00063692"/>
    <w:rsid w:val="00095E9A"/>
    <w:rsid w:val="000B0C06"/>
    <w:rsid w:val="000B5507"/>
    <w:rsid w:val="000C38C6"/>
    <w:rsid w:val="000D5C4C"/>
    <w:rsid w:val="00112544"/>
    <w:rsid w:val="00113BDB"/>
    <w:rsid w:val="00114DD6"/>
    <w:rsid w:val="00135FE1"/>
    <w:rsid w:val="00141870"/>
    <w:rsid w:val="0015778E"/>
    <w:rsid w:val="0019177F"/>
    <w:rsid w:val="001A1E21"/>
    <w:rsid w:val="001D0A9D"/>
    <w:rsid w:val="001D30E7"/>
    <w:rsid w:val="001D6A93"/>
    <w:rsid w:val="001E1E07"/>
    <w:rsid w:val="001E6567"/>
    <w:rsid w:val="001E7DE8"/>
    <w:rsid w:val="001F386C"/>
    <w:rsid w:val="00201AD9"/>
    <w:rsid w:val="00210C81"/>
    <w:rsid w:val="00213F0F"/>
    <w:rsid w:val="0021617C"/>
    <w:rsid w:val="002553E0"/>
    <w:rsid w:val="002A0BC8"/>
    <w:rsid w:val="002D221B"/>
    <w:rsid w:val="00315096"/>
    <w:rsid w:val="0033352B"/>
    <w:rsid w:val="00340046"/>
    <w:rsid w:val="00341294"/>
    <w:rsid w:val="0036003C"/>
    <w:rsid w:val="003747A5"/>
    <w:rsid w:val="00384A94"/>
    <w:rsid w:val="003865B3"/>
    <w:rsid w:val="003B48E2"/>
    <w:rsid w:val="003B6C62"/>
    <w:rsid w:val="003E6311"/>
    <w:rsid w:val="004251E4"/>
    <w:rsid w:val="00444EEC"/>
    <w:rsid w:val="004C0C75"/>
    <w:rsid w:val="004C2BAB"/>
    <w:rsid w:val="004D2FDB"/>
    <w:rsid w:val="004D3026"/>
    <w:rsid w:val="004F3167"/>
    <w:rsid w:val="004F7744"/>
    <w:rsid w:val="005459EA"/>
    <w:rsid w:val="00546D7E"/>
    <w:rsid w:val="00560008"/>
    <w:rsid w:val="00584BFB"/>
    <w:rsid w:val="005B1721"/>
    <w:rsid w:val="005B31AD"/>
    <w:rsid w:val="0060419E"/>
    <w:rsid w:val="00610FCE"/>
    <w:rsid w:val="00611E25"/>
    <w:rsid w:val="00616E92"/>
    <w:rsid w:val="00643521"/>
    <w:rsid w:val="006460F3"/>
    <w:rsid w:val="006515E6"/>
    <w:rsid w:val="006608F4"/>
    <w:rsid w:val="006635B9"/>
    <w:rsid w:val="00673623"/>
    <w:rsid w:val="006977AE"/>
    <w:rsid w:val="006A20EA"/>
    <w:rsid w:val="006A249A"/>
    <w:rsid w:val="006A2EB2"/>
    <w:rsid w:val="006A4EE6"/>
    <w:rsid w:val="006D0556"/>
    <w:rsid w:val="006F3986"/>
    <w:rsid w:val="00701C0A"/>
    <w:rsid w:val="00734667"/>
    <w:rsid w:val="00745906"/>
    <w:rsid w:val="0075144A"/>
    <w:rsid w:val="0076073E"/>
    <w:rsid w:val="00773767"/>
    <w:rsid w:val="007B2224"/>
    <w:rsid w:val="007B781E"/>
    <w:rsid w:val="007B7F24"/>
    <w:rsid w:val="007D2940"/>
    <w:rsid w:val="007F5B63"/>
    <w:rsid w:val="00806692"/>
    <w:rsid w:val="00816723"/>
    <w:rsid w:val="00834AD1"/>
    <w:rsid w:val="008410A2"/>
    <w:rsid w:val="0084349E"/>
    <w:rsid w:val="0084461C"/>
    <w:rsid w:val="0085202E"/>
    <w:rsid w:val="00852A1C"/>
    <w:rsid w:val="00860649"/>
    <w:rsid w:val="008645EE"/>
    <w:rsid w:val="008660CA"/>
    <w:rsid w:val="008755AF"/>
    <w:rsid w:val="00890221"/>
    <w:rsid w:val="00896DFF"/>
    <w:rsid w:val="008A7BAC"/>
    <w:rsid w:val="008B0E5C"/>
    <w:rsid w:val="008E093C"/>
    <w:rsid w:val="008E33B1"/>
    <w:rsid w:val="009849C1"/>
    <w:rsid w:val="009C4604"/>
    <w:rsid w:val="009C4C03"/>
    <w:rsid w:val="009E5D7C"/>
    <w:rsid w:val="009F28CC"/>
    <w:rsid w:val="009F56D7"/>
    <w:rsid w:val="009F7C5E"/>
    <w:rsid w:val="00A04924"/>
    <w:rsid w:val="00A20780"/>
    <w:rsid w:val="00A34C1A"/>
    <w:rsid w:val="00A36744"/>
    <w:rsid w:val="00A36752"/>
    <w:rsid w:val="00A57563"/>
    <w:rsid w:val="00A86FA4"/>
    <w:rsid w:val="00AB2583"/>
    <w:rsid w:val="00AC124E"/>
    <w:rsid w:val="00AC6714"/>
    <w:rsid w:val="00AE3E5F"/>
    <w:rsid w:val="00AE5F7A"/>
    <w:rsid w:val="00B031BE"/>
    <w:rsid w:val="00B24085"/>
    <w:rsid w:val="00B3168E"/>
    <w:rsid w:val="00B34473"/>
    <w:rsid w:val="00B64483"/>
    <w:rsid w:val="00BA13CA"/>
    <w:rsid w:val="00BD50FC"/>
    <w:rsid w:val="00BF1C19"/>
    <w:rsid w:val="00BF504A"/>
    <w:rsid w:val="00BF72D7"/>
    <w:rsid w:val="00C104D3"/>
    <w:rsid w:val="00C13313"/>
    <w:rsid w:val="00C15A38"/>
    <w:rsid w:val="00C25AEC"/>
    <w:rsid w:val="00CA0D51"/>
    <w:rsid w:val="00CA0E20"/>
    <w:rsid w:val="00CB0263"/>
    <w:rsid w:val="00CB1711"/>
    <w:rsid w:val="00CC37E6"/>
    <w:rsid w:val="00CE0C9A"/>
    <w:rsid w:val="00CE1DAD"/>
    <w:rsid w:val="00CE5A43"/>
    <w:rsid w:val="00CF0F7A"/>
    <w:rsid w:val="00D06056"/>
    <w:rsid w:val="00D161BA"/>
    <w:rsid w:val="00D20BCB"/>
    <w:rsid w:val="00D8215A"/>
    <w:rsid w:val="00DA0363"/>
    <w:rsid w:val="00DA606A"/>
    <w:rsid w:val="00DE3391"/>
    <w:rsid w:val="00E1158C"/>
    <w:rsid w:val="00E15F2D"/>
    <w:rsid w:val="00E34F68"/>
    <w:rsid w:val="00E558E6"/>
    <w:rsid w:val="00E707DF"/>
    <w:rsid w:val="00E7209A"/>
    <w:rsid w:val="00E775C3"/>
    <w:rsid w:val="00E77650"/>
    <w:rsid w:val="00E80B48"/>
    <w:rsid w:val="00EB5876"/>
    <w:rsid w:val="00EB7FAF"/>
    <w:rsid w:val="00EC0241"/>
    <w:rsid w:val="00ED5DA9"/>
    <w:rsid w:val="00EF06A9"/>
    <w:rsid w:val="00EF5152"/>
    <w:rsid w:val="00F15BEB"/>
    <w:rsid w:val="00F3180F"/>
    <w:rsid w:val="00F37AEB"/>
    <w:rsid w:val="00F444EA"/>
    <w:rsid w:val="00F7125C"/>
    <w:rsid w:val="00F96875"/>
    <w:rsid w:val="00FA2744"/>
    <w:rsid w:val="00FA67E7"/>
    <w:rsid w:val="00FA7963"/>
    <w:rsid w:val="00FE4198"/>
    <w:rsid w:val="00FF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19"/>
    <w:pPr>
      <w:suppressAutoHyphens/>
      <w:spacing w:before="120" w:after="120" w:line="24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1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BoldChar">
    <w:name w:val="NormalBold Char"/>
    <w:rsid w:val="00BF1C19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BF1C19"/>
    <w:rPr>
      <w:b/>
      <w:i/>
      <w:spacing w:val="0"/>
    </w:rPr>
  </w:style>
  <w:style w:type="character" w:customStyle="1" w:styleId="Znakiprzypiswdolnych">
    <w:name w:val="Znaki przypisów dolnych"/>
    <w:rsid w:val="00BF1C19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BF1C19"/>
    <w:pPr>
      <w:spacing w:before="0"/>
    </w:pPr>
  </w:style>
  <w:style w:type="character" w:customStyle="1" w:styleId="TekstpodstawowyZnak">
    <w:name w:val="Tekst podstawowy Znak"/>
    <w:basedOn w:val="Domylnaczcionkaakapitu"/>
    <w:link w:val="Tekstpodstawowy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rsid w:val="00BF1C19"/>
    <w:pPr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BF1C19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1C19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Text1">
    <w:name w:val="Text 1"/>
    <w:basedOn w:val="Normalny"/>
    <w:rsid w:val="00BF1C19"/>
    <w:pPr>
      <w:ind w:left="850"/>
    </w:pPr>
  </w:style>
  <w:style w:type="paragraph" w:customStyle="1" w:styleId="NormalLeft">
    <w:name w:val="Normal Left"/>
    <w:basedOn w:val="Normalny"/>
    <w:rsid w:val="00BF1C19"/>
    <w:pPr>
      <w:jc w:val="left"/>
    </w:pPr>
  </w:style>
  <w:style w:type="paragraph" w:customStyle="1" w:styleId="Tiret0">
    <w:name w:val="Tiret 0"/>
    <w:basedOn w:val="Normalny"/>
    <w:rsid w:val="00BF1C19"/>
  </w:style>
  <w:style w:type="paragraph" w:customStyle="1" w:styleId="Tiret1">
    <w:name w:val="Tiret 1"/>
    <w:basedOn w:val="Normalny"/>
    <w:rsid w:val="00BF1C19"/>
  </w:style>
  <w:style w:type="paragraph" w:customStyle="1" w:styleId="NumPar1">
    <w:name w:val="NumPar 1"/>
    <w:basedOn w:val="Normalny"/>
    <w:next w:val="Text1"/>
    <w:rsid w:val="00BF1C19"/>
  </w:style>
  <w:style w:type="paragraph" w:customStyle="1" w:styleId="NumPar2">
    <w:name w:val="NumPar 2"/>
    <w:basedOn w:val="Normalny"/>
    <w:next w:val="Text1"/>
    <w:rsid w:val="00BF1C19"/>
    <w:pPr>
      <w:numPr>
        <w:numId w:val="3"/>
      </w:numPr>
    </w:pPr>
  </w:style>
  <w:style w:type="paragraph" w:customStyle="1" w:styleId="ChapterTitle">
    <w:name w:val="ChapterTitle"/>
    <w:basedOn w:val="Normalny"/>
    <w:next w:val="Normalny"/>
    <w:rsid w:val="00BF1C19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BF1C19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BF1C19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rsid w:val="00BF1C19"/>
    <w:pPr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BF1C19"/>
    <w:rPr>
      <w:rFonts w:ascii="Times New Roman" w:eastAsia="Calibri" w:hAnsi="Times New Roman" w:cs="Calibri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7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7AE"/>
    <w:rPr>
      <w:rFonts w:ascii="Tahoma" w:eastAsia="Calibri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CE1DAD"/>
    <w:pPr>
      <w:suppressAutoHyphens w:val="0"/>
      <w:spacing w:before="100" w:beforeAutospacing="1" w:after="119"/>
      <w:jc w:val="left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4461C"/>
    <w:rPr>
      <w:color w:val="0000FF" w:themeColor="hyperlink"/>
      <w:u w:val="single"/>
    </w:rPr>
  </w:style>
  <w:style w:type="paragraph" w:customStyle="1" w:styleId="Zwykytekst1">
    <w:name w:val="Zwykły tekst1"/>
    <w:basedOn w:val="Normalny"/>
    <w:uiPriority w:val="99"/>
    <w:qFormat/>
    <w:rsid w:val="00E77650"/>
    <w:pPr>
      <w:suppressAutoHyphens w:val="0"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19"/>
    <w:pPr>
      <w:suppressAutoHyphens/>
      <w:spacing w:before="120" w:after="120" w:line="240" w:lineRule="auto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1C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BoldChar">
    <w:name w:val="NormalBold Char"/>
    <w:rsid w:val="00BF1C19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BF1C19"/>
    <w:rPr>
      <w:b/>
      <w:i/>
      <w:spacing w:val="0"/>
    </w:rPr>
  </w:style>
  <w:style w:type="character" w:customStyle="1" w:styleId="Znakiprzypiswdolnych">
    <w:name w:val="Znaki przypisów dolnych"/>
    <w:rsid w:val="00BF1C19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BF1C19"/>
    <w:pPr>
      <w:spacing w:before="0"/>
    </w:pPr>
  </w:style>
  <w:style w:type="character" w:customStyle="1" w:styleId="TekstpodstawowyZnak">
    <w:name w:val="Tekst podstawowy Znak"/>
    <w:basedOn w:val="Domylnaczcionkaakapitu"/>
    <w:link w:val="Tekstpodstawowy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rsid w:val="00BF1C19"/>
    <w:pPr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BF1C19"/>
    <w:rPr>
      <w:rFonts w:ascii="Times New Roman" w:eastAsia="Calibri" w:hAnsi="Times New Roman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BF1C19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1C19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Text1">
    <w:name w:val="Text 1"/>
    <w:basedOn w:val="Normalny"/>
    <w:rsid w:val="00BF1C19"/>
    <w:pPr>
      <w:ind w:left="850"/>
    </w:pPr>
  </w:style>
  <w:style w:type="paragraph" w:customStyle="1" w:styleId="NormalLeft">
    <w:name w:val="Normal Left"/>
    <w:basedOn w:val="Normalny"/>
    <w:rsid w:val="00BF1C19"/>
    <w:pPr>
      <w:jc w:val="left"/>
    </w:pPr>
  </w:style>
  <w:style w:type="paragraph" w:customStyle="1" w:styleId="Tiret0">
    <w:name w:val="Tiret 0"/>
    <w:basedOn w:val="Normalny"/>
    <w:rsid w:val="00BF1C19"/>
  </w:style>
  <w:style w:type="paragraph" w:customStyle="1" w:styleId="Tiret1">
    <w:name w:val="Tiret 1"/>
    <w:basedOn w:val="Normalny"/>
    <w:rsid w:val="00BF1C19"/>
  </w:style>
  <w:style w:type="paragraph" w:customStyle="1" w:styleId="NumPar1">
    <w:name w:val="NumPar 1"/>
    <w:basedOn w:val="Normalny"/>
    <w:next w:val="Text1"/>
    <w:rsid w:val="00BF1C19"/>
  </w:style>
  <w:style w:type="paragraph" w:customStyle="1" w:styleId="NumPar2">
    <w:name w:val="NumPar 2"/>
    <w:basedOn w:val="Normalny"/>
    <w:next w:val="Text1"/>
    <w:rsid w:val="00BF1C19"/>
    <w:pPr>
      <w:numPr>
        <w:numId w:val="3"/>
      </w:numPr>
    </w:pPr>
  </w:style>
  <w:style w:type="paragraph" w:customStyle="1" w:styleId="ChapterTitle">
    <w:name w:val="ChapterTitle"/>
    <w:basedOn w:val="Normalny"/>
    <w:next w:val="Normalny"/>
    <w:rsid w:val="00BF1C19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BF1C19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BF1C19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rsid w:val="00BF1C19"/>
    <w:pPr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BF1C19"/>
    <w:rPr>
      <w:rFonts w:ascii="Times New Roman" w:eastAsia="Calibri" w:hAnsi="Times New Roman" w:cs="Calibri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F1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7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7AE"/>
    <w:rPr>
      <w:rFonts w:ascii="Tahoma" w:eastAsia="Calibri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CE1DAD"/>
    <w:pPr>
      <w:suppressAutoHyphens w:val="0"/>
      <w:spacing w:before="100" w:beforeAutospacing="1" w:after="119"/>
      <w:jc w:val="left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4461C"/>
    <w:rPr>
      <w:color w:val="0000FF" w:themeColor="hyperlink"/>
      <w:u w:val="single"/>
    </w:rPr>
  </w:style>
  <w:style w:type="paragraph" w:customStyle="1" w:styleId="Zwykytekst1">
    <w:name w:val="Zwykły tekst1"/>
    <w:basedOn w:val="Normalny"/>
    <w:uiPriority w:val="99"/>
    <w:qFormat/>
    <w:rsid w:val="00E77650"/>
    <w:pPr>
      <w:suppressAutoHyphens w:val="0"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niadecja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4521</Words>
  <Characters>27129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4</cp:revision>
  <cp:lastPrinted>2024-10-22T10:06:00Z</cp:lastPrinted>
  <dcterms:created xsi:type="dcterms:W3CDTF">2025-11-13T13:33:00Z</dcterms:created>
  <dcterms:modified xsi:type="dcterms:W3CDTF">2025-11-18T07:24:00Z</dcterms:modified>
</cp:coreProperties>
</file>